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11CB" w14:textId="409795A2"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A12417">
        <w:t xml:space="preserve">ZAŁĄCZNIK NR 9 DO SWZ </w:t>
      </w:r>
      <w:r w:rsidR="00B22747" w:rsidRPr="00A12417">
        <w:t xml:space="preserve">- </w:t>
      </w:r>
      <w:r w:rsidRPr="00A12417">
        <w:t xml:space="preserve"> </w:t>
      </w:r>
      <w:bookmarkEnd w:id="0"/>
      <w:bookmarkEnd w:id="1"/>
      <w:r w:rsidR="00130F6A" w:rsidRPr="00A12417">
        <w:t>WYKAZ WYKONANYCH</w:t>
      </w:r>
      <w:r w:rsidR="00A12417" w:rsidRPr="00A12417">
        <w:t xml:space="preserve"> ZAMÓWIEŃ</w:t>
      </w:r>
      <w:r w:rsidR="00A12417" w:rsidRPr="00A12417">
        <w:tab/>
      </w:r>
      <w:r w:rsidR="000F6E59" w:rsidRPr="000F6E59">
        <w:rPr>
          <w:rFonts w:ascii="Calibri" w:eastAsia="Times New Roman" w:hAnsi="Calibri" w:cs="Calibri"/>
          <w:bCs w:val="0"/>
          <w:color w:val="auto"/>
          <w:szCs w:val="20"/>
        </w:rPr>
        <w:t>POST/DYS/OR/GZ/04089/2025</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097E3B39" w14:textId="77777777" w:rsidTr="00D04382">
        <w:trPr>
          <w:trHeight w:val="1820"/>
        </w:trPr>
        <w:tc>
          <w:tcPr>
            <w:tcW w:w="3656" w:type="dxa"/>
            <w:tcBorders>
              <w:top w:val="thinThickSmallGap" w:sz="12" w:space="0" w:color="0070C0"/>
              <w:bottom w:val="thinThickSmallGap" w:sz="12" w:space="0" w:color="0070C0"/>
            </w:tcBorders>
          </w:tcPr>
          <w:p w14:paraId="44A38BE9"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513B4A87"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6AA6F18F"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218DF6F5"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5E47E015"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066C5F9F"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069D1003"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27BEDE0"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7617959"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1793667"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5228FCFC"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AB2ADDB" w14:textId="40B04513"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360AAD" w:rsidRPr="00360AAD">
        <w:rPr>
          <w:rFonts w:cs="Arial"/>
          <w:b/>
          <w:i/>
          <w:snapToGrid w:val="0"/>
          <w:color w:val="000000"/>
          <w:szCs w:val="22"/>
        </w:rPr>
        <w:t>Budowa przyłączy kablowych nN na terenie działania RE Stalowa Wola-4 części.”</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360AAD">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6C2A2AE7" w14:textId="77777777"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43C49495"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84F2CA" w14:textId="77777777"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72632757" w14:textId="77777777"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60E92D63" w14:textId="77777777"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6C7F27AC" w14:textId="77777777"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6521E339" w14:textId="77777777"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6016F7B8" w14:textId="77777777"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1480678D" w14:textId="77777777" w:rsidTr="003D3156">
        <w:trPr>
          <w:trHeight w:val="65"/>
          <w:tblHeader/>
          <w:jc w:val="center"/>
        </w:trPr>
        <w:tc>
          <w:tcPr>
            <w:tcW w:w="205" w:type="pct"/>
            <w:vMerge/>
            <w:tcBorders>
              <w:left w:val="single" w:sz="4" w:space="0" w:color="auto"/>
            </w:tcBorders>
            <w:vAlign w:val="center"/>
          </w:tcPr>
          <w:p w14:paraId="28BCD0B0"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6E9EB1A6" w14:textId="77777777" w:rsidR="00D65232" w:rsidRPr="004651BA" w:rsidRDefault="00D65232" w:rsidP="00EA4D6B">
            <w:pPr>
              <w:jc w:val="center"/>
              <w:rPr>
                <w:rFonts w:cs="Calibri"/>
                <w:i/>
              </w:rPr>
            </w:pPr>
          </w:p>
        </w:tc>
        <w:tc>
          <w:tcPr>
            <w:tcW w:w="856" w:type="pct"/>
            <w:vMerge/>
            <w:tcBorders>
              <w:bottom w:val="single" w:sz="4" w:space="0" w:color="auto"/>
            </w:tcBorders>
          </w:tcPr>
          <w:p w14:paraId="5912129B" w14:textId="77777777" w:rsidR="00D65232" w:rsidRPr="004651BA" w:rsidRDefault="00D65232" w:rsidP="00EA4D6B">
            <w:pPr>
              <w:jc w:val="center"/>
              <w:rPr>
                <w:rFonts w:cs="Calibri"/>
                <w:i/>
              </w:rPr>
            </w:pPr>
          </w:p>
        </w:tc>
        <w:tc>
          <w:tcPr>
            <w:tcW w:w="821" w:type="pct"/>
            <w:vMerge/>
            <w:tcBorders>
              <w:bottom w:val="single" w:sz="4" w:space="0" w:color="auto"/>
            </w:tcBorders>
          </w:tcPr>
          <w:p w14:paraId="2560B454" w14:textId="77777777"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09F2C333"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41373659" w14:textId="77777777"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7E2CBE5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158FBAF2"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4603A291" w14:textId="77777777" w:rsidR="00D65232" w:rsidRPr="000D4627" w:rsidRDefault="00D65232" w:rsidP="00EA4D6B">
            <w:pPr>
              <w:jc w:val="center"/>
              <w:rPr>
                <w:rFonts w:cs="Calibri"/>
                <w:i/>
                <w:sz w:val="16"/>
                <w:szCs w:val="16"/>
              </w:rPr>
            </w:pPr>
          </w:p>
        </w:tc>
      </w:tr>
      <w:tr w:rsidR="00247250" w:rsidRPr="004651BA" w14:paraId="3E342A3E" w14:textId="77777777" w:rsidTr="003D3156">
        <w:trPr>
          <w:trHeight w:val="65"/>
          <w:jc w:val="center"/>
        </w:trPr>
        <w:tc>
          <w:tcPr>
            <w:tcW w:w="205" w:type="pct"/>
            <w:tcBorders>
              <w:right w:val="single" w:sz="4" w:space="0" w:color="auto"/>
            </w:tcBorders>
            <w:vAlign w:val="center"/>
          </w:tcPr>
          <w:p w14:paraId="1D113BA8" w14:textId="77777777"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92A4EAF"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7196153"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3B76726" w14:textId="77777777"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DFCE6E8"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A3344C5"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4BE22863" w14:textId="77777777" w:rsidR="00D65232" w:rsidRPr="00B22747" w:rsidRDefault="00D65232" w:rsidP="00890834">
            <w:pPr>
              <w:spacing w:before="60" w:after="60" w:line="240" w:lineRule="auto"/>
              <w:jc w:val="left"/>
              <w:rPr>
                <w:rFonts w:cs="Calibri"/>
                <w:szCs w:val="22"/>
              </w:rPr>
            </w:pPr>
          </w:p>
        </w:tc>
      </w:tr>
      <w:tr w:rsidR="00F71BCF" w:rsidRPr="004651BA" w14:paraId="1E14DEBA" w14:textId="77777777" w:rsidTr="003D3156">
        <w:trPr>
          <w:trHeight w:val="65"/>
          <w:jc w:val="center"/>
        </w:trPr>
        <w:tc>
          <w:tcPr>
            <w:tcW w:w="205" w:type="pct"/>
            <w:tcBorders>
              <w:right w:val="single" w:sz="4" w:space="0" w:color="auto"/>
            </w:tcBorders>
            <w:vAlign w:val="center"/>
          </w:tcPr>
          <w:p w14:paraId="724562EA"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6AF09567"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AA08DED"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C717A29"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868788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AE46972"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7AE202A" w14:textId="77777777" w:rsidR="00F71BCF" w:rsidRPr="00B22747" w:rsidRDefault="00F71BCF" w:rsidP="00890834">
            <w:pPr>
              <w:spacing w:before="60" w:after="60" w:line="240" w:lineRule="auto"/>
              <w:jc w:val="left"/>
              <w:rPr>
                <w:rFonts w:cs="Calibri"/>
                <w:szCs w:val="22"/>
              </w:rPr>
            </w:pPr>
          </w:p>
        </w:tc>
      </w:tr>
      <w:tr w:rsidR="00F71BCF" w:rsidRPr="004651BA" w14:paraId="7836AFDF" w14:textId="77777777" w:rsidTr="003D3156">
        <w:trPr>
          <w:trHeight w:val="65"/>
          <w:jc w:val="center"/>
        </w:trPr>
        <w:tc>
          <w:tcPr>
            <w:tcW w:w="205" w:type="pct"/>
            <w:tcBorders>
              <w:right w:val="single" w:sz="4" w:space="0" w:color="auto"/>
            </w:tcBorders>
            <w:vAlign w:val="center"/>
          </w:tcPr>
          <w:p w14:paraId="21B13587"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265F391D"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E1EC27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D15FF4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FF02B26"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BB44C83"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0EE8133C" w14:textId="77777777" w:rsidR="00F71BCF" w:rsidRPr="00B22747" w:rsidRDefault="00F71BCF" w:rsidP="00890834">
            <w:pPr>
              <w:spacing w:before="60" w:after="60" w:line="240" w:lineRule="auto"/>
              <w:jc w:val="left"/>
              <w:rPr>
                <w:rFonts w:cs="Calibri"/>
                <w:szCs w:val="22"/>
              </w:rPr>
            </w:pPr>
          </w:p>
        </w:tc>
      </w:tr>
    </w:tbl>
    <w:p w14:paraId="6505FE5D"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31FC1578" w14:textId="77777777" w:rsidR="006527F9" w:rsidRDefault="006527F9" w:rsidP="006527F9">
      <w:pPr>
        <w:spacing w:before="120"/>
        <w:ind w:left="-284" w:right="-569"/>
        <w:outlineLvl w:val="0"/>
        <w:rPr>
          <w:rFonts w:asciiTheme="minorHAnsi" w:hAnsiTheme="minorHAnsi" w:cstheme="minorHAnsi"/>
          <w:i/>
          <w:sz w:val="16"/>
          <w:szCs w:val="18"/>
        </w:rPr>
      </w:pPr>
    </w:p>
    <w:p w14:paraId="2ED074B6" w14:textId="77777777" w:rsidR="00DC42A3" w:rsidRDefault="00A12417" w:rsidP="008D3BD8">
      <w:pPr>
        <w:spacing w:before="120"/>
        <w:ind w:left="-284" w:right="26"/>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0E1A34F9"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1E6EF98B"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680F1B" w14:textId="77777777"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93EB7" w14:textId="77777777" w:rsidR="003046E9" w:rsidRDefault="003046E9" w:rsidP="004A302B">
      <w:pPr>
        <w:spacing w:line="240" w:lineRule="auto"/>
      </w:pPr>
      <w:r>
        <w:separator/>
      </w:r>
    </w:p>
  </w:endnote>
  <w:endnote w:type="continuationSeparator" w:id="0">
    <w:p w14:paraId="556D4D21" w14:textId="77777777" w:rsidR="003046E9" w:rsidRDefault="003046E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65BE"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C3BC7" w14:textId="77777777"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8A08A"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AB74B" w14:textId="77777777" w:rsidR="003046E9" w:rsidRDefault="003046E9" w:rsidP="004A302B">
      <w:pPr>
        <w:spacing w:line="240" w:lineRule="auto"/>
      </w:pPr>
      <w:r>
        <w:separator/>
      </w:r>
    </w:p>
  </w:footnote>
  <w:footnote w:type="continuationSeparator" w:id="0">
    <w:p w14:paraId="3A84968A" w14:textId="77777777" w:rsidR="003046E9" w:rsidRDefault="003046E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60BE9"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D828"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48646" w14:textId="77777777"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anchorId="6D5AFC54" wp14:editId="568F19F3">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28516556">
    <w:abstractNumId w:val="22"/>
  </w:num>
  <w:num w:numId="2" w16cid:durableId="1971665591">
    <w:abstractNumId w:val="9"/>
  </w:num>
  <w:num w:numId="3" w16cid:durableId="1355419219">
    <w:abstractNumId w:val="4"/>
  </w:num>
  <w:num w:numId="4" w16cid:durableId="1720084107">
    <w:abstractNumId w:val="36"/>
  </w:num>
  <w:num w:numId="5" w16cid:durableId="1780180768">
    <w:abstractNumId w:val="19"/>
  </w:num>
  <w:num w:numId="6" w16cid:durableId="124739231">
    <w:abstractNumId w:val="14"/>
  </w:num>
  <w:num w:numId="7" w16cid:durableId="2024166720">
    <w:abstractNumId w:val="27"/>
  </w:num>
  <w:num w:numId="8" w16cid:durableId="171264984">
    <w:abstractNumId w:val="43"/>
  </w:num>
  <w:num w:numId="9" w16cid:durableId="1139417867">
    <w:abstractNumId w:val="12"/>
  </w:num>
  <w:num w:numId="10" w16cid:durableId="604465786">
    <w:abstractNumId w:val="33"/>
  </w:num>
  <w:num w:numId="11" w16cid:durableId="1291476313">
    <w:abstractNumId w:val="24"/>
  </w:num>
  <w:num w:numId="12" w16cid:durableId="340856163">
    <w:abstractNumId w:val="18"/>
  </w:num>
  <w:num w:numId="13" w16cid:durableId="183792994">
    <w:abstractNumId w:val="10"/>
  </w:num>
  <w:num w:numId="14" w16cid:durableId="564024951">
    <w:abstractNumId w:val="25"/>
  </w:num>
  <w:num w:numId="15" w16cid:durableId="459343245">
    <w:abstractNumId w:val="35"/>
  </w:num>
  <w:num w:numId="16" w16cid:durableId="465584397">
    <w:abstractNumId w:val="32"/>
  </w:num>
  <w:num w:numId="17" w16cid:durableId="719476475">
    <w:abstractNumId w:val="44"/>
  </w:num>
  <w:num w:numId="18" w16cid:durableId="1046217514">
    <w:abstractNumId w:val="16"/>
  </w:num>
  <w:num w:numId="19" w16cid:durableId="512840588">
    <w:abstractNumId w:val="5"/>
  </w:num>
  <w:num w:numId="20" w16cid:durableId="1298602709">
    <w:abstractNumId w:val="29"/>
  </w:num>
  <w:num w:numId="21" w16cid:durableId="6306688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57241085">
    <w:abstractNumId w:val="7"/>
  </w:num>
  <w:num w:numId="23" w16cid:durableId="1887332860">
    <w:abstractNumId w:val="46"/>
  </w:num>
  <w:num w:numId="24" w16cid:durableId="1628855106">
    <w:abstractNumId w:val="8"/>
  </w:num>
  <w:num w:numId="25" w16cid:durableId="344790057">
    <w:abstractNumId w:val="20"/>
  </w:num>
  <w:num w:numId="26" w16cid:durableId="109007668">
    <w:abstractNumId w:val="13"/>
  </w:num>
  <w:num w:numId="27" w16cid:durableId="1631353864">
    <w:abstractNumId w:val="23"/>
  </w:num>
  <w:num w:numId="28" w16cid:durableId="1994871530">
    <w:abstractNumId w:val="6"/>
  </w:num>
  <w:num w:numId="29" w16cid:durableId="311327747">
    <w:abstractNumId w:val="21"/>
  </w:num>
  <w:num w:numId="30" w16cid:durableId="555051298">
    <w:abstractNumId w:val="28"/>
  </w:num>
  <w:num w:numId="31" w16cid:durableId="522091200">
    <w:abstractNumId w:val="26"/>
  </w:num>
  <w:num w:numId="32" w16cid:durableId="1561750094">
    <w:abstractNumId w:val="31"/>
  </w:num>
  <w:num w:numId="33" w16cid:durableId="1749614657">
    <w:abstractNumId w:val="34"/>
  </w:num>
  <w:num w:numId="34" w16cid:durableId="1661738921">
    <w:abstractNumId w:val="15"/>
  </w:num>
  <w:num w:numId="35" w16cid:durableId="827329676">
    <w:abstractNumId w:val="17"/>
  </w:num>
  <w:num w:numId="36" w16cid:durableId="1817449709">
    <w:abstractNumId w:val="3"/>
  </w:num>
  <w:num w:numId="37" w16cid:durableId="434206931">
    <w:abstractNumId w:val="41"/>
  </w:num>
  <w:num w:numId="38" w16cid:durableId="655036178">
    <w:abstractNumId w:val="38"/>
  </w:num>
  <w:num w:numId="39" w16cid:durableId="482741877">
    <w:abstractNumId w:val="45"/>
  </w:num>
  <w:num w:numId="40" w16cid:durableId="1981417587">
    <w:abstractNumId w:val="37"/>
  </w:num>
  <w:num w:numId="41" w16cid:durableId="1715035309">
    <w:abstractNumId w:val="30"/>
  </w:num>
  <w:num w:numId="42" w16cid:durableId="11546400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92722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7292878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33151713">
    <w:abstractNumId w:val="42"/>
  </w:num>
  <w:num w:numId="46" w16cid:durableId="1524781216">
    <w:abstractNumId w:val="40"/>
  </w:num>
  <w:num w:numId="47" w16cid:durableId="1229147466">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6E59"/>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46E9"/>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0AAD"/>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1F0"/>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3753"/>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29A7"/>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3BD8"/>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331B"/>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4730"/>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D2A"/>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47C1B"/>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0955"/>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F801E1"/>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POST/DYS/OR/GZ/04089/2025                         </dmsv2SWPP2ObjectNumber>
    <dmsv2SWPP2SumMD5 xmlns="http://schemas.microsoft.com/sharepoint/v3">0c542765883555e9e690a473187fca9a</dmsv2SWPP2SumMD5>
    <dmsv2BaseMoved xmlns="http://schemas.microsoft.com/sharepoint/v3">false</dmsv2BaseMoved>
    <dmsv2BaseIsSensitive xmlns="http://schemas.microsoft.com/sharepoint/v3">true</dmsv2BaseIsSensitive>
    <dmsv2SWPP2IDSWPP2 xmlns="http://schemas.microsoft.com/sharepoint/v3">698576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23757547</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00000001000700030000000g000000000000</dmsv2SWPP2ObjectDepartment>
    <dmsv2SWPP2ObjectName xmlns="http://schemas.microsoft.com/sharepoint/v3">Postępowanie</dmsv2SWPP2ObjectName>
    <_dlc_DocId xmlns="a19cb1c7-c5c7-46d4-85ae-d83685407bba">DPFVW34YURAE-150815970-20362</_dlc_DocId>
    <_dlc_DocIdUrl xmlns="a19cb1c7-c5c7-46d4-85ae-d83685407bba">
      <Url>https://swpp2.dms.gkpge.pl/sites/40/_layouts/15/DocIdRedir.aspx?ID=DPFVW34YURAE-150815970-20362</Url>
      <Description>DPFVW34YURAE-150815970-20362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2ED415-6448-469F-BE1C-F1E7B0B7EB04}">
  <ds:schemaRefs>
    <ds:schemaRef ds:uri="http://schemas.microsoft.com/sharepoint/events"/>
  </ds:schemaRefs>
</ds:datastoreItem>
</file>

<file path=customXml/itemProps2.xml><?xml version="1.0" encoding="utf-8"?>
<ds:datastoreItem xmlns:ds="http://schemas.openxmlformats.org/officeDocument/2006/customXml" ds:itemID="{0C488D24-2865-4E04-89B8-464F7D8E2201}"/>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A42139B0-384A-411C-AB72-C3BB410D1A9C}">
  <ds:schemaRefs>
    <ds:schemaRef ds:uri="http://schemas.openxmlformats.org/officeDocument/2006/bibliography"/>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156</Words>
  <Characters>940</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5</cp:revision>
  <cp:lastPrinted>2020-02-27T07:25:00Z</cp:lastPrinted>
  <dcterms:created xsi:type="dcterms:W3CDTF">2025-10-27T10:05:00Z</dcterms:created>
  <dcterms:modified xsi:type="dcterms:W3CDTF">2025-11-18T08:17:00Z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_dlc_DocIdItemGuid">
    <vt:lpwstr>e9bd7883-eb4e-4bd6-9f64-c66bbdc99123</vt:lpwstr>
  </property>
</Properties>
</file>